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C36BC" w14:textId="77777777" w:rsidR="00DB3E5A" w:rsidRPr="00976D56" w:rsidRDefault="00DB3E5A" w:rsidP="001E1260">
      <w:pPr>
        <w:pStyle w:val="PolicyTitleBox"/>
      </w:pPr>
      <w:r>
        <w:t>Clatskanie School District 6J</w:t>
      </w:r>
    </w:p>
    <w:p w14:paraId="2AC06FAE" w14:textId="77777777" w:rsidR="00CC7D46" w:rsidRPr="00C610EC" w:rsidRDefault="00CC7D46" w:rsidP="00CC7D46"/>
    <w:p w14:paraId="33893BA1" w14:textId="77777777" w:rsidR="001E1260" w:rsidRPr="003C1EB2" w:rsidRDefault="001E1260" w:rsidP="001E1260">
      <w:pPr>
        <w:pStyle w:val="PolicyCode"/>
      </w:pPr>
      <w:r w:rsidRPr="003C1EB2">
        <w:t>Code:</w:t>
      </w:r>
      <w:r w:rsidRPr="003C1EB2">
        <w:tab/>
      </w:r>
      <w:r w:rsidR="00745991" w:rsidRPr="003C1EB2">
        <w:t>JFCEB-AR</w:t>
      </w:r>
    </w:p>
    <w:p w14:paraId="6DC45B7E" w14:textId="77777777" w:rsidR="005D6704" w:rsidRPr="003C1EB2" w:rsidRDefault="001E1260" w:rsidP="001E1260">
      <w:pPr>
        <w:pStyle w:val="PolicyCode"/>
      </w:pPr>
      <w:r w:rsidRPr="003C1EB2">
        <w:t>Revised/Reviewed:</w:t>
      </w:r>
      <w:r w:rsidRPr="003C1EB2">
        <w:tab/>
      </w:r>
    </w:p>
    <w:p w14:paraId="50DB9D2B" w14:textId="77777777" w:rsidR="00B0051A" w:rsidRPr="003C1EB2" w:rsidRDefault="00B0051A" w:rsidP="00CC7D46"/>
    <w:p w14:paraId="2535318B" w14:textId="44BFED6A" w:rsidR="00EF573E" w:rsidRPr="003C1EB2" w:rsidRDefault="00695A00" w:rsidP="00EF573E">
      <w:pPr>
        <w:pStyle w:val="PolicyTitle"/>
      </w:pPr>
      <w:r>
        <w:t>Request for Personal Electronic Devices Exception</w:t>
      </w:r>
    </w:p>
    <w:p w14:paraId="3DD99702" w14:textId="77777777" w:rsidR="00EF573E" w:rsidRPr="003C1EB2" w:rsidRDefault="00EF573E" w:rsidP="00EF573E"/>
    <w:p w14:paraId="47CE836B" w14:textId="58D3CED0" w:rsidR="006F0E18" w:rsidRPr="003C1EB2" w:rsidRDefault="006F0E18" w:rsidP="00745991">
      <w:pPr>
        <w:pStyle w:val="PolicyBodyText"/>
      </w:pPr>
      <w:r w:rsidRPr="003C1EB2">
        <w:t xml:space="preserve">A parent or guardian may request an exception to </w:t>
      </w:r>
      <w:r w:rsidR="006212AF" w:rsidRPr="003C1EB2">
        <w:t xml:space="preserve">the personal electronic device prohibition by submitting the following form to the </w:t>
      </w:r>
      <w:r w:rsidR="006212AF" w:rsidRPr="00661103">
        <w:rPr>
          <w:highlight w:val="yellow"/>
        </w:rPr>
        <w:t>[principal</w:t>
      </w:r>
      <w:r w:rsidR="00DB6E17" w:rsidRPr="00661103">
        <w:rPr>
          <w:highlight w:val="yellow"/>
        </w:rPr>
        <w:t>]</w:t>
      </w:r>
      <w:r w:rsidR="006212AF" w:rsidRPr="00661103">
        <w:rPr>
          <w:highlight w:val="yellow"/>
        </w:rPr>
        <w:t>:</w:t>
      </w:r>
    </w:p>
    <w:p w14:paraId="3826F056" w14:textId="77777777" w:rsidR="006212AF" w:rsidRPr="003C1EB2" w:rsidRDefault="006212AF" w:rsidP="00745991">
      <w:pPr>
        <w:pStyle w:val="PolicyBodyText"/>
      </w:pPr>
    </w:p>
    <w:p w14:paraId="7B08C940" w14:textId="04180471" w:rsidR="006212AF" w:rsidRPr="00695A00" w:rsidRDefault="006212AF" w:rsidP="00695A00">
      <w:pPr>
        <w:pStyle w:val="PolicyBodyText"/>
        <w:tabs>
          <w:tab w:val="left" w:pos="7200"/>
          <w:tab w:val="right" w:pos="10260"/>
        </w:tabs>
        <w:rPr>
          <w:u w:val="single"/>
        </w:rPr>
      </w:pPr>
      <w:r w:rsidRPr="003C1EB2">
        <w:t xml:space="preserve">Name of </w:t>
      </w:r>
      <w:r w:rsidR="00695A00">
        <w:t>s</w:t>
      </w:r>
      <w:r w:rsidRPr="003C1EB2">
        <w:t>tudent</w:t>
      </w:r>
      <w:r w:rsidR="00695A00">
        <w:t xml:space="preserve">: </w:t>
      </w:r>
      <w:r w:rsidR="00695A00">
        <w:rPr>
          <w:u w:val="single"/>
        </w:rPr>
        <w:tab/>
      </w:r>
      <w:r w:rsidR="00695A00">
        <w:t xml:space="preserve"> </w:t>
      </w:r>
      <w:r w:rsidRPr="003C1EB2">
        <w:t>Grade</w:t>
      </w:r>
      <w:r w:rsidR="00695A00">
        <w:t xml:space="preserve">: </w:t>
      </w:r>
      <w:r w:rsidR="00695A00">
        <w:rPr>
          <w:u w:val="single"/>
        </w:rPr>
        <w:tab/>
      </w:r>
    </w:p>
    <w:p w14:paraId="3786DEA9" w14:textId="77777777" w:rsidR="006212AF" w:rsidRPr="003C1EB2" w:rsidRDefault="006212AF" w:rsidP="00745991">
      <w:pPr>
        <w:pStyle w:val="PolicyBodyText"/>
      </w:pPr>
    </w:p>
    <w:p w14:paraId="4BCB304D" w14:textId="286F266A" w:rsidR="006212AF" w:rsidRPr="00695A00" w:rsidRDefault="006212AF" w:rsidP="00695A00">
      <w:pPr>
        <w:pStyle w:val="PolicyBodyText"/>
        <w:tabs>
          <w:tab w:val="left" w:pos="7200"/>
          <w:tab w:val="right" w:pos="10260"/>
        </w:tabs>
        <w:rPr>
          <w:u w:val="single"/>
        </w:rPr>
      </w:pPr>
      <w:r w:rsidRPr="003C1EB2">
        <w:t>School</w:t>
      </w:r>
      <w:r w:rsidR="00695A00">
        <w:t xml:space="preserve">: </w:t>
      </w:r>
      <w:r w:rsidR="00695A00">
        <w:rPr>
          <w:u w:val="single"/>
        </w:rPr>
        <w:tab/>
      </w:r>
      <w:r w:rsidR="00695A00">
        <w:rPr>
          <w:u w:val="single"/>
        </w:rPr>
        <w:tab/>
      </w:r>
    </w:p>
    <w:p w14:paraId="35A63465" w14:textId="77777777" w:rsidR="006212AF" w:rsidRPr="003C1EB2" w:rsidRDefault="006212AF" w:rsidP="00745991">
      <w:pPr>
        <w:pStyle w:val="PolicyBodyText"/>
      </w:pPr>
    </w:p>
    <w:p w14:paraId="34221EE6" w14:textId="4B9BD074" w:rsidR="00FC09F0" w:rsidRPr="003C1EB2" w:rsidRDefault="00FC09F0" w:rsidP="00745991">
      <w:pPr>
        <w:pStyle w:val="PolicyBodyText"/>
      </w:pPr>
      <w:bookmarkStart w:id="0" w:name="_Hlk205386126"/>
      <w:r w:rsidRPr="003C1EB2">
        <w:t>If the reason for the request is included in the student</w:t>
      </w:r>
      <w:r w:rsidR="0089797E">
        <w:t>’</w:t>
      </w:r>
      <w:r w:rsidRPr="003C1EB2">
        <w:t xml:space="preserve">s individualized education program, as defined in ORS 343.025 or an education plan developed for the student in accordance with </w:t>
      </w:r>
      <w:r w:rsidR="00695A00">
        <w:t>S</w:t>
      </w:r>
      <w:r w:rsidRPr="003C1EB2">
        <w:t xml:space="preserve">ection 504 of the Rehabilitation Act of 1973, 29 U.S.C. </w:t>
      </w:r>
      <w:r w:rsidR="008A1F30">
        <w:t xml:space="preserve">§ </w:t>
      </w:r>
      <w:r w:rsidRPr="003C1EB2">
        <w:t>794, this form is not required.</w:t>
      </w:r>
    </w:p>
    <w:bookmarkEnd w:id="0"/>
    <w:p w14:paraId="01B235D5" w14:textId="77777777" w:rsidR="00FC09F0" w:rsidRPr="003C1EB2" w:rsidRDefault="00FC09F0" w:rsidP="00745991">
      <w:pPr>
        <w:pStyle w:val="PolicyBodyText"/>
      </w:pPr>
    </w:p>
    <w:p w14:paraId="046BA7BD" w14:textId="41CD3677" w:rsidR="006212AF" w:rsidRPr="003C1EB2" w:rsidRDefault="006212AF" w:rsidP="00695A00">
      <w:pPr>
        <w:pStyle w:val="PolicyBodyText"/>
        <w:spacing w:after="240"/>
      </w:pPr>
      <w:r w:rsidRPr="003C1EB2">
        <w:t>This request is:</w:t>
      </w:r>
    </w:p>
    <w:p w14:paraId="449D3C55" w14:textId="3F048DC9" w:rsidR="006212AF" w:rsidRPr="003C1EB2" w:rsidRDefault="00695A00" w:rsidP="00695A00">
      <w:pPr>
        <w:pStyle w:val="PolicyBodyText"/>
        <w:ind w:left="576" w:hanging="576"/>
      </w:pPr>
      <w:r>
        <w:sym w:font="Wingdings" w:char="F06F"/>
      </w:r>
      <w:r>
        <w:tab/>
        <w:t>I</w:t>
      </w:r>
      <w:r w:rsidR="006212AF" w:rsidRPr="003C1EB2">
        <w:t>n compliance with the student</w:t>
      </w:r>
      <w:r w:rsidR="0089797E">
        <w:t>’</w:t>
      </w:r>
      <w:r w:rsidR="006212AF" w:rsidRPr="003C1EB2">
        <w:t>s medical provider</w:t>
      </w:r>
      <w:r w:rsidR="0089797E">
        <w:t>’</w:t>
      </w:r>
      <w:r w:rsidR="006212AF" w:rsidRPr="003C1EB2">
        <w:t>s order for the care and treatment of a medical condition</w:t>
      </w:r>
      <w:r w:rsidR="0018392E" w:rsidRPr="003C1EB2">
        <w:t xml:space="preserve"> (attach a copy of the order</w:t>
      </w:r>
      <w:proofErr w:type="gramStart"/>
      <w:r w:rsidR="0018392E" w:rsidRPr="003C1EB2">
        <w:t>);</w:t>
      </w:r>
      <w:proofErr w:type="gramEnd"/>
    </w:p>
    <w:p w14:paraId="1AD614A6" w14:textId="00316235" w:rsidR="006212AF" w:rsidRPr="003C1EB2" w:rsidRDefault="00695A00" w:rsidP="00695A00">
      <w:pPr>
        <w:pStyle w:val="PolicyBodyText"/>
        <w:ind w:left="576" w:hanging="576"/>
      </w:pPr>
      <w:r>
        <w:sym w:font="Wingdings" w:char="F06F"/>
      </w:r>
      <w:r>
        <w:tab/>
      </w:r>
      <w:r w:rsidR="006212AF" w:rsidRPr="003C1EB2">
        <w:t xml:space="preserve">Accommodate the individual circumstances of the </w:t>
      </w:r>
      <w:proofErr w:type="gramStart"/>
      <w:r w:rsidR="006212AF" w:rsidRPr="003C1EB2">
        <w:t>student;</w:t>
      </w:r>
      <w:proofErr w:type="gramEnd"/>
    </w:p>
    <w:p w14:paraId="2CF82848" w14:textId="01913A63" w:rsidR="006212AF" w:rsidRPr="003C1EB2" w:rsidRDefault="00695A00" w:rsidP="00695A00">
      <w:pPr>
        <w:pStyle w:val="PolicyBodyText"/>
        <w:ind w:left="576" w:hanging="576"/>
      </w:pPr>
      <w:r>
        <w:sym w:font="Wingdings" w:char="F06F"/>
      </w:r>
      <w:r>
        <w:tab/>
      </w:r>
      <w:r w:rsidR="006212AF" w:rsidRPr="003C1EB2">
        <w:t>Further specific educational outcomes for the student.</w:t>
      </w:r>
    </w:p>
    <w:p w14:paraId="6B0C0A1B" w14:textId="77777777" w:rsidR="006212AF" w:rsidRPr="003C1EB2" w:rsidRDefault="006212AF" w:rsidP="00745991">
      <w:pPr>
        <w:pStyle w:val="PolicyBodyText"/>
      </w:pPr>
    </w:p>
    <w:p w14:paraId="2E4D6817" w14:textId="08E4FEEC" w:rsidR="006212AF" w:rsidRPr="003C1EB2" w:rsidRDefault="006212AF" w:rsidP="00745991">
      <w:pPr>
        <w:pStyle w:val="PolicyBodyText"/>
      </w:pPr>
      <w:r w:rsidRPr="003C1EB2">
        <w:t xml:space="preserve">Exemption </w:t>
      </w:r>
      <w:r w:rsidR="0077126E">
        <w:t>r</w:t>
      </w:r>
      <w:r w:rsidR="0077126E" w:rsidRPr="003C1EB2">
        <w:t xml:space="preserve">equested </w:t>
      </w:r>
      <w:r w:rsidRPr="003C1EB2">
        <w:t>(describe the requested possession or use of a personal electronic device to be allowed</w:t>
      </w:r>
      <w:r w:rsidR="00DB6E17" w:rsidRPr="003C1EB2">
        <w:t xml:space="preserve"> and reason for the requested exemption</w:t>
      </w:r>
      <w:r w:rsidRPr="003C1EB2">
        <w:t>):</w:t>
      </w:r>
    </w:p>
    <w:p w14:paraId="0B722B98" w14:textId="77777777" w:rsidR="00695A00" w:rsidRDefault="00695A00" w:rsidP="00695A00">
      <w:pPr>
        <w:pStyle w:val="PolicyBodyText"/>
        <w:tabs>
          <w:tab w:val="right" w:pos="10260"/>
        </w:tabs>
        <w:rPr>
          <w:u w:val="single"/>
        </w:rPr>
      </w:pPr>
      <w:r>
        <w:rPr>
          <w:u w:val="single"/>
        </w:rPr>
        <w:tab/>
      </w:r>
    </w:p>
    <w:p w14:paraId="4FB415CA" w14:textId="4AB4D294" w:rsidR="00695A00" w:rsidRDefault="00695A00" w:rsidP="00695A00">
      <w:pPr>
        <w:pStyle w:val="PolicyBodyText"/>
        <w:tabs>
          <w:tab w:val="right" w:pos="10260"/>
        </w:tabs>
        <w:rPr>
          <w:u w:val="single"/>
        </w:rPr>
      </w:pPr>
      <w:r>
        <w:rPr>
          <w:u w:val="single"/>
        </w:rPr>
        <w:tab/>
      </w:r>
    </w:p>
    <w:p w14:paraId="0093E5D8" w14:textId="44E54664" w:rsidR="00695A00" w:rsidRDefault="00695A00" w:rsidP="00695A00">
      <w:pPr>
        <w:pStyle w:val="PolicyBodyText"/>
        <w:tabs>
          <w:tab w:val="right" w:pos="10260"/>
        </w:tabs>
        <w:rPr>
          <w:u w:val="single"/>
        </w:rPr>
      </w:pPr>
      <w:r>
        <w:rPr>
          <w:u w:val="single"/>
        </w:rPr>
        <w:tab/>
      </w:r>
    </w:p>
    <w:p w14:paraId="68DC18DE" w14:textId="16307759" w:rsidR="006212AF" w:rsidRPr="003C1EB2" w:rsidRDefault="006212AF" w:rsidP="00745991">
      <w:pPr>
        <w:pStyle w:val="PolicyBodyText"/>
      </w:pPr>
    </w:p>
    <w:p w14:paraId="3841E531" w14:textId="7B74447B" w:rsidR="00FA00E4" w:rsidRPr="00087446" w:rsidRDefault="00FA00E4" w:rsidP="008A1F30">
      <w:pPr>
        <w:pStyle w:val="PolicyBodyText"/>
        <w:tabs>
          <w:tab w:val="right" w:pos="10282"/>
        </w:tabs>
      </w:pPr>
      <w:r w:rsidRPr="00087446">
        <w:t xml:space="preserve">Duration for </w:t>
      </w:r>
      <w:r>
        <w:t>r</w:t>
      </w:r>
      <w:r w:rsidRPr="00087446">
        <w:t xml:space="preserve">equested </w:t>
      </w:r>
      <w:r>
        <w:t>e</w:t>
      </w:r>
      <w:r w:rsidRPr="00087446">
        <w:t xml:space="preserve">xemption: </w:t>
      </w:r>
      <w:r>
        <w:rPr>
          <w:u w:val="single"/>
        </w:rPr>
        <w:tab/>
      </w:r>
      <w:r w:rsidRPr="00087446">
        <w:rPr>
          <w:rStyle w:val="FootnoteReference"/>
        </w:rPr>
        <w:footnoteReference w:id="1"/>
      </w:r>
    </w:p>
    <w:p w14:paraId="530256E0" w14:textId="77777777" w:rsidR="00FA00E4" w:rsidRPr="00087446" w:rsidRDefault="00FA00E4" w:rsidP="00FA00E4">
      <w:pPr>
        <w:pStyle w:val="PolicyBodyText"/>
      </w:pPr>
    </w:p>
    <w:p w14:paraId="1BCBB38F" w14:textId="0C5D1DF4" w:rsidR="00FA00E4" w:rsidRPr="008A1F30" w:rsidRDefault="00FA00E4" w:rsidP="008A1F30">
      <w:pPr>
        <w:pStyle w:val="PolicyBodyText"/>
        <w:tabs>
          <w:tab w:val="left" w:pos="6480"/>
          <w:tab w:val="right" w:pos="10282"/>
        </w:tabs>
        <w:rPr>
          <w:u w:val="single"/>
        </w:rPr>
      </w:pPr>
      <w:r w:rsidRPr="00087446">
        <w:t>Signed</w:t>
      </w:r>
      <w:r w:rsidR="008A1F30">
        <w:t xml:space="preserve">: </w:t>
      </w:r>
      <w:r w:rsidR="008A1F30">
        <w:rPr>
          <w:u w:val="single"/>
        </w:rPr>
        <w:tab/>
      </w:r>
      <w:r w:rsidRPr="00087446">
        <w:t xml:space="preserve"> Date</w:t>
      </w:r>
      <w:r w:rsidR="008A1F30">
        <w:t xml:space="preserve">: </w:t>
      </w:r>
      <w:r w:rsidR="008A1F30">
        <w:rPr>
          <w:u w:val="single"/>
        </w:rPr>
        <w:tab/>
      </w:r>
    </w:p>
    <w:p w14:paraId="70B422CD" w14:textId="77777777" w:rsidR="00FA00E4" w:rsidRPr="00087446" w:rsidRDefault="00FA00E4" w:rsidP="00FA00E4">
      <w:pPr>
        <w:pStyle w:val="PolicyBodyText"/>
      </w:pPr>
    </w:p>
    <w:p w14:paraId="49A818F8" w14:textId="78B6B7ED" w:rsidR="00FA00E4" w:rsidRPr="008A1F30" w:rsidRDefault="00FA00E4" w:rsidP="008A1F30">
      <w:pPr>
        <w:pStyle w:val="PolicyBodyText"/>
        <w:tabs>
          <w:tab w:val="right" w:pos="10282"/>
        </w:tabs>
        <w:rPr>
          <w:u w:val="single"/>
        </w:rPr>
      </w:pPr>
      <w:r w:rsidRPr="00087446">
        <w:t>Parent o</w:t>
      </w:r>
      <w:r>
        <w:t>r</w:t>
      </w:r>
      <w:r w:rsidRPr="00087446">
        <w:t xml:space="preserve"> </w:t>
      </w:r>
      <w:r>
        <w:t>g</w:t>
      </w:r>
      <w:r w:rsidRPr="00087446">
        <w:t>uardian</w:t>
      </w:r>
      <w:r>
        <w:t xml:space="preserve"> n</w:t>
      </w:r>
      <w:r w:rsidRPr="00087446">
        <w:t>ame</w:t>
      </w:r>
      <w:r w:rsidR="008A1F30">
        <w:t xml:space="preserve">: </w:t>
      </w:r>
      <w:r w:rsidR="008A1F30">
        <w:rPr>
          <w:u w:val="single"/>
        </w:rPr>
        <w:tab/>
      </w:r>
    </w:p>
    <w:p w14:paraId="50D2BDBB" w14:textId="77777777" w:rsidR="00FA00E4" w:rsidRPr="00087446" w:rsidRDefault="00FA00E4" w:rsidP="00FA00E4">
      <w:pPr>
        <w:pStyle w:val="PolicyBodyText"/>
      </w:pPr>
    </w:p>
    <w:p w14:paraId="3FC58E64" w14:textId="4DCEDFD3" w:rsidR="00FA00E4" w:rsidRPr="008A1F30" w:rsidRDefault="00FA00E4" w:rsidP="008A1F30">
      <w:pPr>
        <w:pStyle w:val="PolicyBodyText"/>
        <w:tabs>
          <w:tab w:val="left" w:pos="5940"/>
          <w:tab w:val="right" w:pos="10282"/>
        </w:tabs>
        <w:rPr>
          <w:u w:val="single"/>
        </w:rPr>
      </w:pPr>
      <w:r w:rsidRPr="00087446">
        <w:t xml:space="preserve">Parent or </w:t>
      </w:r>
      <w:r>
        <w:t>g</w:t>
      </w:r>
      <w:r w:rsidRPr="00087446">
        <w:t xml:space="preserve">uardian </w:t>
      </w:r>
      <w:r>
        <w:t>p</w:t>
      </w:r>
      <w:r w:rsidRPr="00087446">
        <w:t>hone</w:t>
      </w:r>
      <w:r w:rsidR="008A1F30">
        <w:t xml:space="preserve">: </w:t>
      </w:r>
      <w:r w:rsidR="008A1F30">
        <w:rPr>
          <w:u w:val="single"/>
        </w:rPr>
        <w:tab/>
      </w:r>
      <w:r w:rsidRPr="00087446">
        <w:t xml:space="preserve"> Email</w:t>
      </w:r>
      <w:r w:rsidR="008A1F30">
        <w:t xml:space="preserve">: </w:t>
      </w:r>
      <w:r w:rsidR="008A1F30">
        <w:rPr>
          <w:u w:val="single"/>
        </w:rPr>
        <w:tab/>
      </w:r>
    </w:p>
    <w:p w14:paraId="18F47BE8" w14:textId="77777777" w:rsidR="00FA00E4" w:rsidRPr="00087446" w:rsidRDefault="00FA00E4" w:rsidP="00FA00E4">
      <w:pPr>
        <w:pStyle w:val="PolicyLine"/>
      </w:pPr>
    </w:p>
    <w:p w14:paraId="76422422" w14:textId="35B0AEB2" w:rsidR="00FA00E4" w:rsidRPr="00FA00E4" w:rsidRDefault="00FA00E4" w:rsidP="00FA00E4">
      <w:pPr>
        <w:pStyle w:val="PolicyBodyText"/>
        <w:rPr>
          <w:b/>
          <w:bCs/>
        </w:rPr>
      </w:pPr>
      <w:r w:rsidRPr="00A07069">
        <w:rPr>
          <w:b/>
          <w:bCs/>
        </w:rPr>
        <w:t xml:space="preserve">For Completion </w:t>
      </w:r>
      <w:r w:rsidR="00185515">
        <w:rPr>
          <w:b/>
          <w:bCs/>
        </w:rPr>
        <w:t>b</w:t>
      </w:r>
      <w:r w:rsidRPr="00A07069">
        <w:rPr>
          <w:b/>
          <w:bCs/>
        </w:rPr>
        <w:t>y School Administration</w:t>
      </w:r>
    </w:p>
    <w:p w14:paraId="627116AC" w14:textId="77777777" w:rsidR="00FA00E4" w:rsidRPr="00FA00E4" w:rsidRDefault="00FA00E4" w:rsidP="00FA00E4">
      <w:pPr>
        <w:pStyle w:val="PolicyBodyText"/>
        <w:rPr>
          <w:b/>
          <w:bCs/>
        </w:rPr>
      </w:pPr>
    </w:p>
    <w:p w14:paraId="277FBB19" w14:textId="28B7F952" w:rsidR="00FA00E4" w:rsidRPr="00185515" w:rsidRDefault="00FA00E4" w:rsidP="00185515">
      <w:pPr>
        <w:pStyle w:val="PolicyBodyText"/>
        <w:tabs>
          <w:tab w:val="left" w:pos="1080"/>
          <w:tab w:val="left" w:pos="2880"/>
          <w:tab w:val="right" w:pos="8640"/>
        </w:tabs>
        <w:rPr>
          <w:u w:val="single"/>
        </w:rPr>
      </w:pPr>
      <w:r w:rsidRPr="00087446">
        <w:t>Request</w:t>
      </w:r>
      <w:r w:rsidR="00185515">
        <w:t>:</w:t>
      </w:r>
      <w:r w:rsidR="00185515">
        <w:tab/>
      </w:r>
      <w:r>
        <w:sym w:font="Wingdings" w:char="F06F"/>
      </w:r>
      <w:r w:rsidR="00185515">
        <w:t xml:space="preserve">  </w:t>
      </w:r>
      <w:r w:rsidRPr="00087446">
        <w:t>Granted</w:t>
      </w:r>
      <w:r w:rsidR="00185515">
        <w:tab/>
      </w:r>
      <w:r w:rsidRPr="00087446">
        <w:t xml:space="preserve">Expiration of </w:t>
      </w:r>
      <w:r>
        <w:t>e</w:t>
      </w:r>
      <w:r w:rsidRPr="00087446">
        <w:t>xemption</w:t>
      </w:r>
      <w:r w:rsidR="00185515">
        <w:t xml:space="preserve">: </w:t>
      </w:r>
      <w:r w:rsidR="00185515">
        <w:rPr>
          <w:u w:val="single"/>
        </w:rPr>
        <w:tab/>
      </w:r>
    </w:p>
    <w:p w14:paraId="6A397629" w14:textId="419C9448" w:rsidR="00FA00E4" w:rsidRPr="00185515" w:rsidRDefault="00185515" w:rsidP="00185515">
      <w:pPr>
        <w:pStyle w:val="PolicyBodyText"/>
        <w:tabs>
          <w:tab w:val="left" w:pos="1080"/>
          <w:tab w:val="left" w:pos="2880"/>
          <w:tab w:val="right" w:pos="10282"/>
        </w:tabs>
        <w:spacing w:after="240"/>
        <w:rPr>
          <w:u w:val="single"/>
        </w:rPr>
      </w:pPr>
      <w:r>
        <w:tab/>
      </w:r>
      <w:r w:rsidR="00FA00E4">
        <w:sym w:font="Wingdings" w:char="F06F"/>
      </w:r>
      <w:r>
        <w:t xml:space="preserve">  </w:t>
      </w:r>
      <w:r w:rsidR="00FA00E4" w:rsidRPr="00087446">
        <w:t>Denied</w:t>
      </w:r>
      <w:r>
        <w:tab/>
      </w:r>
      <w:r w:rsidR="00FA00E4" w:rsidRPr="00087446">
        <w:t xml:space="preserve">Reason for </w:t>
      </w:r>
      <w:r w:rsidR="00FA00E4">
        <w:t>d</w:t>
      </w:r>
      <w:r w:rsidR="00FA00E4" w:rsidRPr="00087446">
        <w:t>enial</w:t>
      </w:r>
      <w:r>
        <w:t xml:space="preserve">: </w:t>
      </w:r>
      <w:r>
        <w:rPr>
          <w:u w:val="single"/>
        </w:rPr>
        <w:tab/>
      </w:r>
    </w:p>
    <w:p w14:paraId="243D7916" w14:textId="323888B3" w:rsidR="00FA00E4" w:rsidRPr="00087446" w:rsidRDefault="00FA00E4" w:rsidP="00AB5D47">
      <w:pPr>
        <w:pStyle w:val="PolicyBodyText"/>
        <w:tabs>
          <w:tab w:val="left" w:pos="576"/>
        </w:tabs>
      </w:pPr>
      <w:r>
        <w:lastRenderedPageBreak/>
        <w:sym w:font="Wingdings" w:char="F06F"/>
      </w:r>
      <w:r w:rsidR="00AB5D47">
        <w:tab/>
      </w:r>
      <w:r w:rsidRPr="00087446">
        <w:t>More information needed. Please submit by [date] for reconsideration.</w:t>
      </w:r>
    </w:p>
    <w:p w14:paraId="655B0327" w14:textId="7688AC92" w:rsidR="00FA00E4" w:rsidRDefault="00AB5D47" w:rsidP="00AB5D47">
      <w:pPr>
        <w:pStyle w:val="PolicyBodyText"/>
        <w:tabs>
          <w:tab w:val="right" w:pos="10282"/>
        </w:tabs>
        <w:rPr>
          <w:u w:val="single"/>
        </w:rPr>
      </w:pPr>
      <w:r>
        <w:rPr>
          <w:u w:val="single"/>
        </w:rPr>
        <w:tab/>
      </w:r>
    </w:p>
    <w:p w14:paraId="6D56A92A" w14:textId="30A4B4A8" w:rsidR="00AB5D47" w:rsidRPr="00AB5D47" w:rsidRDefault="00AB5D47" w:rsidP="00AB5D47">
      <w:pPr>
        <w:pStyle w:val="PolicyBodyText"/>
        <w:tabs>
          <w:tab w:val="right" w:pos="10282"/>
        </w:tabs>
        <w:rPr>
          <w:u w:val="single"/>
        </w:rPr>
      </w:pPr>
      <w:r>
        <w:rPr>
          <w:u w:val="single"/>
        </w:rPr>
        <w:tab/>
      </w:r>
    </w:p>
    <w:p w14:paraId="6F94D7EA" w14:textId="77777777" w:rsidR="00FA00E4" w:rsidRPr="00087446" w:rsidRDefault="00FA00E4" w:rsidP="00FA00E4">
      <w:pPr>
        <w:pStyle w:val="PolicyBodyText"/>
      </w:pPr>
    </w:p>
    <w:p w14:paraId="777AEF70" w14:textId="77777777" w:rsidR="00AB5D47" w:rsidRPr="008A1F30" w:rsidRDefault="00AB5D47" w:rsidP="00AB5D47">
      <w:pPr>
        <w:pStyle w:val="PolicyBodyText"/>
        <w:tabs>
          <w:tab w:val="left" w:pos="6480"/>
          <w:tab w:val="right" w:pos="10282"/>
        </w:tabs>
        <w:rPr>
          <w:u w:val="single"/>
        </w:rPr>
      </w:pPr>
      <w:r w:rsidRPr="00087446">
        <w:t>Signed</w:t>
      </w:r>
      <w:r>
        <w:t xml:space="preserve">: </w:t>
      </w:r>
      <w:r>
        <w:rPr>
          <w:u w:val="single"/>
        </w:rPr>
        <w:tab/>
      </w:r>
      <w:r w:rsidRPr="00087446">
        <w:t xml:space="preserve"> Date</w:t>
      </w:r>
      <w:r>
        <w:t xml:space="preserve">: </w:t>
      </w:r>
      <w:r>
        <w:rPr>
          <w:u w:val="single"/>
        </w:rPr>
        <w:tab/>
      </w:r>
    </w:p>
    <w:p w14:paraId="0BC92602" w14:textId="77777777" w:rsidR="006212AF" w:rsidRPr="003C1EB2" w:rsidRDefault="006212AF" w:rsidP="00745991">
      <w:pPr>
        <w:pStyle w:val="PolicyBodyText"/>
      </w:pPr>
    </w:p>
    <w:p w14:paraId="6DCF75D5" w14:textId="643A171C" w:rsidR="006212AF" w:rsidRPr="003C1EB2" w:rsidRDefault="00F007E5" w:rsidP="00745991">
      <w:pPr>
        <w:pStyle w:val="PolicyBodyText"/>
      </w:pPr>
      <w:r>
        <w:t xml:space="preserve">School administration will consult with a school nurse when appropriate. </w:t>
      </w:r>
      <w:r w:rsidR="0018392E" w:rsidRPr="003C1EB2">
        <w:t>School administration decisions will be issued</w:t>
      </w:r>
      <w:r w:rsidR="003F7B6C" w:rsidRPr="003C1EB2">
        <w:t xml:space="preserve"> and communicated to the parent or guardian</w:t>
      </w:r>
      <w:r w:rsidR="0018392E" w:rsidRPr="003C1EB2">
        <w:t xml:space="preserve"> within </w:t>
      </w:r>
      <w:r w:rsidR="00C610EC">
        <w:t>[10</w:t>
      </w:r>
      <w:proofErr w:type="gramStart"/>
      <w:r w:rsidR="00C610EC">
        <w:t>]</w:t>
      </w:r>
      <w:r w:rsidR="0018392E" w:rsidRPr="003C1EB2">
        <w:t xml:space="preserve"> school</w:t>
      </w:r>
      <w:proofErr w:type="gramEnd"/>
      <w:r w:rsidR="0018392E" w:rsidRPr="003C1EB2">
        <w:t xml:space="preserve"> days of receipt and can be appealed to </w:t>
      </w:r>
      <w:proofErr w:type="gramStart"/>
      <w:r w:rsidR="0018392E" w:rsidRPr="003C1EB2">
        <w:t>the [</w:t>
      </w:r>
      <w:proofErr w:type="gramEnd"/>
      <w:r w:rsidR="0018392E" w:rsidRPr="003C1EB2">
        <w:t>superintendent]</w:t>
      </w:r>
      <w:r w:rsidR="003F7B6C" w:rsidRPr="003C1EB2">
        <w:t xml:space="preserve"> within </w:t>
      </w:r>
      <w:r w:rsidR="00695A00">
        <w:t>10</w:t>
      </w:r>
      <w:r w:rsidR="003F7B6C" w:rsidRPr="003C1EB2">
        <w:t xml:space="preserve"> days of issuance. The </w:t>
      </w:r>
      <w:r w:rsidR="00D07CAF" w:rsidRPr="003C1EB2">
        <w:t>[</w:t>
      </w:r>
      <w:r w:rsidR="003F7B6C" w:rsidRPr="003C1EB2">
        <w:t>superintendent</w:t>
      </w:r>
      <w:r w:rsidR="0089797E">
        <w:t>’</w:t>
      </w:r>
      <w:r w:rsidR="00695A00">
        <w:t>s</w:t>
      </w:r>
      <w:r w:rsidR="00D07CAF" w:rsidRPr="003C1EB2">
        <w:t>]</w:t>
      </w:r>
      <w:r w:rsidR="0018392E" w:rsidRPr="003C1EB2">
        <w:t xml:space="preserve"> decision will be final. Denied requests may be resubmitted if circumstances change or after 12 months</w:t>
      </w:r>
      <w:r w:rsidR="003F7B6C" w:rsidRPr="003C1EB2">
        <w:t>, whichever is earlier.</w:t>
      </w:r>
    </w:p>
    <w:p w14:paraId="343D1AC0" w14:textId="77777777" w:rsidR="006212AF" w:rsidRPr="003C1EB2" w:rsidRDefault="006212AF" w:rsidP="00745991">
      <w:pPr>
        <w:pStyle w:val="PolicyBodyText"/>
      </w:pPr>
    </w:p>
    <w:p w14:paraId="2F68655B" w14:textId="685C6163" w:rsidR="006F0E18" w:rsidRPr="003C1EB2" w:rsidRDefault="00FC09F0" w:rsidP="0062474E">
      <w:pPr>
        <w:pStyle w:val="Level1"/>
        <w:numPr>
          <w:ilvl w:val="0"/>
          <w:numId w:val="0"/>
        </w:numPr>
      </w:pPr>
      <w:r w:rsidRPr="003C1EB2">
        <w:t xml:space="preserve">Guidelines for </w:t>
      </w:r>
      <w:r w:rsidR="001E0E80" w:rsidRPr="003C1EB2">
        <w:t>exemption consideration:</w:t>
      </w:r>
    </w:p>
    <w:p w14:paraId="18A34F99" w14:textId="039606D5" w:rsidR="001E0E80" w:rsidRPr="00661103" w:rsidRDefault="00CC6D76" w:rsidP="00695A00">
      <w:pPr>
        <w:pStyle w:val="Level1"/>
        <w:rPr>
          <w:highlight w:val="yellow"/>
        </w:rPr>
      </w:pPr>
      <w:r w:rsidRPr="00695A00">
        <w:t>[</w:t>
      </w:r>
      <w:r w:rsidR="001E0E80" w:rsidRPr="00661103">
        <w:rPr>
          <w:highlight w:val="yellow"/>
        </w:rPr>
        <w:t xml:space="preserve">Exemptions should only be approved for legitimate needs of students and their families, not mere </w:t>
      </w:r>
      <w:proofErr w:type="gramStart"/>
      <w:r w:rsidR="001E0E80" w:rsidRPr="00661103">
        <w:rPr>
          <w:highlight w:val="yellow"/>
        </w:rPr>
        <w:t>convenience;</w:t>
      </w:r>
      <w:proofErr w:type="gramEnd"/>
    </w:p>
    <w:p w14:paraId="51D9873E" w14:textId="14E448F1" w:rsidR="001E0E80" w:rsidRPr="00661103" w:rsidRDefault="001E0E80" w:rsidP="00695A00">
      <w:pPr>
        <w:pStyle w:val="Level1"/>
        <w:rPr>
          <w:highlight w:val="yellow"/>
        </w:rPr>
      </w:pPr>
      <w:r w:rsidRPr="00661103">
        <w:rPr>
          <w:highlight w:val="yellow"/>
        </w:rPr>
        <w:t xml:space="preserve">Exemptions should be </w:t>
      </w:r>
      <w:r w:rsidR="00CC6D76" w:rsidRPr="00661103">
        <w:rPr>
          <w:highlight w:val="yellow"/>
        </w:rPr>
        <w:t xml:space="preserve">consistently </w:t>
      </w:r>
      <w:r w:rsidRPr="00661103">
        <w:rPr>
          <w:highlight w:val="yellow"/>
        </w:rPr>
        <w:t xml:space="preserve">granted in a non-discriminatory </w:t>
      </w:r>
      <w:proofErr w:type="gramStart"/>
      <w:r w:rsidRPr="00661103">
        <w:rPr>
          <w:highlight w:val="yellow"/>
        </w:rPr>
        <w:t>manner;</w:t>
      </w:r>
      <w:proofErr w:type="gramEnd"/>
    </w:p>
    <w:p w14:paraId="34B2C244" w14:textId="02A59855" w:rsidR="00CC6D76" w:rsidRPr="00661103" w:rsidRDefault="00CC6D76" w:rsidP="00695A00">
      <w:pPr>
        <w:pStyle w:val="Level1"/>
        <w:rPr>
          <w:highlight w:val="yellow"/>
        </w:rPr>
      </w:pPr>
      <w:r w:rsidRPr="00661103">
        <w:rPr>
          <w:highlight w:val="yellow"/>
        </w:rPr>
        <w:t xml:space="preserve">Exemptions should be limited to address the specific need, with limitations communicated to the student regarding other </w:t>
      </w:r>
      <w:proofErr w:type="gramStart"/>
      <w:r w:rsidR="00EA0177" w:rsidRPr="00661103">
        <w:rPr>
          <w:highlight w:val="yellow"/>
        </w:rPr>
        <w:t>possession</w:t>
      </w:r>
      <w:proofErr w:type="gramEnd"/>
      <w:r w:rsidR="00EA0177" w:rsidRPr="00661103">
        <w:rPr>
          <w:highlight w:val="yellow"/>
        </w:rPr>
        <w:t xml:space="preserve"> and </w:t>
      </w:r>
      <w:proofErr w:type="gramStart"/>
      <w:r w:rsidRPr="00661103">
        <w:rPr>
          <w:highlight w:val="yellow"/>
        </w:rPr>
        <w:t>use;</w:t>
      </w:r>
      <w:proofErr w:type="gramEnd"/>
    </w:p>
    <w:p w14:paraId="317003ED" w14:textId="6D347E10" w:rsidR="00801E96" w:rsidRPr="00661103" w:rsidRDefault="00CC6D76" w:rsidP="00695A00">
      <w:pPr>
        <w:pStyle w:val="Level1"/>
        <w:rPr>
          <w:highlight w:val="yellow"/>
        </w:rPr>
      </w:pPr>
      <w:r w:rsidRPr="00661103">
        <w:rPr>
          <w:highlight w:val="yellow"/>
        </w:rPr>
        <w:t xml:space="preserve">Exemptions should only be approved when other communication methods and device availability (school phones, laptops, computers, available internet, etc.) are not adequate for the specific </w:t>
      </w:r>
      <w:proofErr w:type="gramStart"/>
      <w:r w:rsidRPr="00661103">
        <w:rPr>
          <w:highlight w:val="yellow"/>
        </w:rPr>
        <w:t>need;</w:t>
      </w:r>
      <w:proofErr w:type="gramEnd"/>
    </w:p>
    <w:p w14:paraId="75B5F87C" w14:textId="4D86E49F" w:rsidR="00CC6D76" w:rsidRPr="00661103" w:rsidRDefault="00CC6D76" w:rsidP="00695A00">
      <w:pPr>
        <w:pStyle w:val="Level1"/>
        <w:rPr>
          <w:highlight w:val="yellow"/>
        </w:rPr>
      </w:pPr>
      <w:r w:rsidRPr="00661103">
        <w:rPr>
          <w:highlight w:val="yellow"/>
        </w:rPr>
        <w:t xml:space="preserve">Exemptions should be communicated to necessary staff in a way that protects student </w:t>
      </w:r>
      <w:proofErr w:type="gramStart"/>
      <w:r w:rsidRPr="00661103">
        <w:rPr>
          <w:highlight w:val="yellow"/>
        </w:rPr>
        <w:t>privacy;</w:t>
      </w:r>
      <w:proofErr w:type="gramEnd"/>
    </w:p>
    <w:p w14:paraId="7CF6E4DE" w14:textId="0430DB7C" w:rsidR="00CC6D76" w:rsidRDefault="00CC6D76" w:rsidP="00695A00">
      <w:pPr>
        <w:pStyle w:val="Level1"/>
      </w:pPr>
      <w:r w:rsidRPr="00661103">
        <w:rPr>
          <w:highlight w:val="yellow"/>
        </w:rPr>
        <w:t xml:space="preserve">Exemptions should minimize disruption to other students, </w:t>
      </w:r>
      <w:r w:rsidR="00695A00" w:rsidRPr="00661103">
        <w:rPr>
          <w:highlight w:val="yellow"/>
        </w:rPr>
        <w:t>staff</w:t>
      </w:r>
      <w:r w:rsidRPr="00661103">
        <w:rPr>
          <w:highlight w:val="yellow"/>
        </w:rPr>
        <w:t xml:space="preserve"> and the educational environment</w:t>
      </w:r>
      <w:r w:rsidRPr="00695A00">
        <w:t>.]</w:t>
      </w:r>
    </w:p>
    <w:sectPr w:rsidR="00CC6D76" w:rsidSect="007459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A94DB" w14:textId="77777777" w:rsidR="009D58A5" w:rsidRDefault="009D58A5" w:rsidP="00FC3907">
      <w:r>
        <w:separator/>
      </w:r>
    </w:p>
  </w:endnote>
  <w:endnote w:type="continuationSeparator" w:id="0">
    <w:p w14:paraId="3783BC5C" w14:textId="77777777" w:rsidR="009D58A5" w:rsidRDefault="009D58A5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0F388" w14:textId="77777777" w:rsidR="004011EB" w:rsidRDefault="004011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745991" w14:paraId="18803A5E" w14:textId="77777777" w:rsidTr="004616AD">
      <w:tc>
        <w:tcPr>
          <w:tcW w:w="2340" w:type="dxa"/>
        </w:tcPr>
        <w:p w14:paraId="55037252" w14:textId="1E928FB4" w:rsidR="00745991" w:rsidRDefault="00695A00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8</w:t>
          </w:r>
          <w:r w:rsidR="00745991">
            <w:rPr>
              <w:noProof/>
              <w:sz w:val="20"/>
            </w:rPr>
            <w:t>/</w:t>
          </w:r>
          <w:r w:rsidR="0062474E">
            <w:rPr>
              <w:noProof/>
              <w:sz w:val="20"/>
            </w:rPr>
            <w:t>25</w:t>
          </w:r>
          <w:r w:rsidR="00745991">
            <w:rPr>
              <w:noProof/>
              <w:sz w:val="20"/>
            </w:rPr>
            <w:t>│</w:t>
          </w:r>
          <w:r w:rsidR="0062474E">
            <w:rPr>
              <w:noProof/>
              <w:sz w:val="20"/>
            </w:rPr>
            <w:t>SL</w:t>
          </w:r>
        </w:p>
      </w:tc>
      <w:tc>
        <w:tcPr>
          <w:tcW w:w="7956" w:type="dxa"/>
        </w:tcPr>
        <w:p w14:paraId="00459101" w14:textId="2B9AFD44" w:rsidR="00745991" w:rsidRDefault="00695A00" w:rsidP="004616AD">
          <w:pPr>
            <w:pStyle w:val="Footer"/>
            <w:jc w:val="right"/>
          </w:pPr>
          <w:r>
            <w:t xml:space="preserve">Request for Personal Electronic Devices Exception </w:t>
          </w:r>
          <w:r w:rsidR="00745991">
            <w:t>– JFCEB-AR</w:t>
          </w:r>
        </w:p>
        <w:p w14:paraId="07D88558" w14:textId="77777777" w:rsidR="00745991" w:rsidRDefault="00745991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0A4BEF40" w14:textId="77777777" w:rsidR="00745991" w:rsidRPr="00782930" w:rsidRDefault="00745991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D220" w14:textId="77777777" w:rsidR="004011EB" w:rsidRDefault="004011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7D815" w14:textId="77777777" w:rsidR="009D58A5" w:rsidRDefault="009D58A5" w:rsidP="00FC3907">
      <w:r>
        <w:separator/>
      </w:r>
    </w:p>
  </w:footnote>
  <w:footnote w:type="continuationSeparator" w:id="0">
    <w:p w14:paraId="10E9D76B" w14:textId="77777777" w:rsidR="009D58A5" w:rsidRDefault="009D58A5" w:rsidP="00FC3907">
      <w:r>
        <w:continuationSeparator/>
      </w:r>
    </w:p>
  </w:footnote>
  <w:footnote w:id="1">
    <w:p w14:paraId="054729C4" w14:textId="40B41C7D" w:rsidR="00FA00E4" w:rsidRDefault="00FA00E4" w:rsidP="00FA00E4">
      <w:pPr>
        <w:pStyle w:val="FootnoteText"/>
      </w:pPr>
      <w:r>
        <w:rPr>
          <w:rStyle w:val="FootnoteReference"/>
        </w:rPr>
        <w:footnoteRef/>
      </w:r>
      <w:r>
        <w:t xml:space="preserve"> The maximum duration of an exemption is [one year]</w:t>
      </w:r>
      <w:r w:rsidR="00AB5D47">
        <w:t xml:space="preserve"> </w:t>
      </w:r>
      <w:r>
        <w:t>[the end of the current school year]</w:t>
      </w:r>
      <w:r w:rsidR="00AB5D47">
        <w:t xml:space="preserve"> </w:t>
      </w:r>
      <w:r>
        <w:t>[the end of the student’s enrollment at this school].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FE217" w14:textId="77777777" w:rsidR="004011EB" w:rsidRPr="00EB2342" w:rsidRDefault="004011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C1531" w14:textId="577A4CDF" w:rsidR="004011EB" w:rsidRDefault="004011E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9E3FB14" wp14:editId="0A23EF9B">
              <wp:simplePos x="0" y="0"/>
              <wp:positionH relativeFrom="margin">
                <wp:align>left</wp:align>
              </wp:positionH>
              <wp:positionV relativeFrom="margin">
                <wp:align>top</wp:align>
              </wp:positionV>
              <wp:extent cx="7955280" cy="5943600"/>
              <wp:effectExtent l="0" t="0" r="3810" b="0"/>
              <wp:wrapNone/>
              <wp:docPr id="2" name="WatermarkPropose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7955280" cy="594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F83F2C" w14:textId="77777777" w:rsidR="004011EB" w:rsidRDefault="004011EB" w:rsidP="00B52692">
                          <w:pPr>
                            <w:pStyle w:val="WatermarkProposed"/>
                          </w:pPr>
                          <w:r>
                            <w:t>P</w:t>
                          </w:r>
                        </w:p>
                        <w:p w14:paraId="4D9C3594" w14:textId="77777777" w:rsidR="004011EB" w:rsidRDefault="004011EB" w:rsidP="00B52692">
                          <w:pPr>
                            <w:pStyle w:val="WatermarkProposed"/>
                            <w:ind w:left="1152"/>
                          </w:pPr>
                          <w:r>
                            <w:t>R</w:t>
                          </w:r>
                        </w:p>
                        <w:p w14:paraId="7CC04A40" w14:textId="77777777" w:rsidR="004011EB" w:rsidRDefault="004011EB" w:rsidP="00B52692">
                          <w:pPr>
                            <w:pStyle w:val="WatermarkProposed"/>
                            <w:ind w:left="2304"/>
                          </w:pPr>
                          <w:r>
                            <w:t>O</w:t>
                          </w:r>
                        </w:p>
                        <w:p w14:paraId="77ED7122" w14:textId="77777777" w:rsidR="004011EB" w:rsidRDefault="004011EB" w:rsidP="00B52692">
                          <w:pPr>
                            <w:pStyle w:val="WatermarkProposed"/>
                            <w:ind w:left="3456"/>
                          </w:pPr>
                          <w:r>
                            <w:t>P</w:t>
                          </w:r>
                        </w:p>
                        <w:p w14:paraId="6B1A172A" w14:textId="77777777" w:rsidR="004011EB" w:rsidRDefault="004011EB" w:rsidP="00B52692">
                          <w:pPr>
                            <w:pStyle w:val="WatermarkProposed"/>
                            <w:ind w:left="4608"/>
                          </w:pPr>
                          <w:r>
                            <w:t>O</w:t>
                          </w:r>
                        </w:p>
                        <w:p w14:paraId="62F7A329" w14:textId="77777777" w:rsidR="004011EB" w:rsidRDefault="004011EB" w:rsidP="00B52692">
                          <w:pPr>
                            <w:pStyle w:val="WatermarkProposed"/>
                            <w:ind w:left="5760"/>
                          </w:pPr>
                          <w:r>
                            <w:t>S</w:t>
                          </w:r>
                        </w:p>
                        <w:p w14:paraId="513B544E" w14:textId="77777777" w:rsidR="004011EB" w:rsidRDefault="004011EB" w:rsidP="00B52692">
                          <w:pPr>
                            <w:pStyle w:val="WatermarkProposed"/>
                            <w:ind w:left="6912"/>
                          </w:pPr>
                          <w:r>
                            <w:t>E</w:t>
                          </w:r>
                        </w:p>
                        <w:p w14:paraId="6C1E0A34" w14:textId="77777777" w:rsidR="004011EB" w:rsidRDefault="004011EB" w:rsidP="00B52692">
                          <w:pPr>
                            <w:pStyle w:val="WatermarkProposed"/>
                            <w:ind w:left="8064"/>
                          </w:pPr>
                          <w:r>
                            <w:t>D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E3FB14" id="_x0000_t202" coordsize="21600,21600" o:spt="202" path="m,l,21600r21600,l21600,xe">
              <v:stroke joinstyle="miter"/>
              <v:path gradientshapeok="t" o:connecttype="rect"/>
            </v:shapetype>
            <v:shape id="WatermarkProposed" o:spid="_x0000_s1026" type="#_x0000_t202" style="position:absolute;margin-left:0;margin-top:0;width:626.4pt;height:468pt;rotation:90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" filled="f" stroked="f" strokeweight=".5pt">
              <v:textbox style="layout-flow:vertical;mso-layout-flow-alt:bottom-to-top">
                <w:txbxContent>
                  <w:p w14:paraId="0BF83F2C" w14:textId="77777777" w:rsidR="004011EB" w:rsidRDefault="004011EB" w:rsidP="00B52692">
                    <w:pPr>
                      <w:pStyle w:val="WatermarkProposed"/>
                    </w:pPr>
                    <w:r>
                      <w:t>P</w:t>
                    </w:r>
                  </w:p>
                  <w:p w14:paraId="4D9C3594" w14:textId="77777777" w:rsidR="004011EB" w:rsidRDefault="004011EB" w:rsidP="00B52692">
                    <w:pPr>
                      <w:pStyle w:val="WatermarkProposed"/>
                      <w:ind w:left="1152"/>
                    </w:pPr>
                    <w:r>
                      <w:t>R</w:t>
                    </w:r>
                  </w:p>
                  <w:p w14:paraId="7CC04A40" w14:textId="77777777" w:rsidR="004011EB" w:rsidRDefault="004011EB" w:rsidP="00B52692">
                    <w:pPr>
                      <w:pStyle w:val="WatermarkProposed"/>
                      <w:ind w:left="2304"/>
                    </w:pPr>
                    <w:r>
                      <w:t>O</w:t>
                    </w:r>
                  </w:p>
                  <w:p w14:paraId="77ED7122" w14:textId="77777777" w:rsidR="004011EB" w:rsidRDefault="004011EB" w:rsidP="00B52692">
                    <w:pPr>
                      <w:pStyle w:val="WatermarkProposed"/>
                      <w:ind w:left="3456"/>
                    </w:pPr>
                    <w:r>
                      <w:t>P</w:t>
                    </w:r>
                  </w:p>
                  <w:p w14:paraId="6B1A172A" w14:textId="77777777" w:rsidR="004011EB" w:rsidRDefault="004011EB" w:rsidP="00B52692">
                    <w:pPr>
                      <w:pStyle w:val="WatermarkProposed"/>
                      <w:ind w:left="4608"/>
                    </w:pPr>
                    <w:r>
                      <w:t>O</w:t>
                    </w:r>
                  </w:p>
                  <w:p w14:paraId="62F7A329" w14:textId="77777777" w:rsidR="004011EB" w:rsidRDefault="004011EB" w:rsidP="00B52692">
                    <w:pPr>
                      <w:pStyle w:val="WatermarkProposed"/>
                      <w:ind w:left="5760"/>
                    </w:pPr>
                    <w:r>
                      <w:t>S</w:t>
                    </w:r>
                  </w:p>
                  <w:p w14:paraId="513B544E" w14:textId="77777777" w:rsidR="004011EB" w:rsidRDefault="004011EB" w:rsidP="00B52692">
                    <w:pPr>
                      <w:pStyle w:val="WatermarkProposed"/>
                      <w:ind w:left="6912"/>
                    </w:pPr>
                    <w:r>
                      <w:t>E</w:t>
                    </w:r>
                  </w:p>
                  <w:p w14:paraId="6C1E0A34" w14:textId="77777777" w:rsidR="004011EB" w:rsidRDefault="004011EB" w:rsidP="00B52692">
                    <w:pPr>
                      <w:pStyle w:val="WatermarkProposed"/>
                      <w:ind w:left="8064"/>
                    </w:pPr>
                    <w:r>
                      <w:t>D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10DD1" w14:textId="77777777" w:rsidR="004011EB" w:rsidRDefault="00401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7D93713"/>
    <w:multiLevelType w:val="hybridMultilevel"/>
    <w:tmpl w:val="7DC42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678195223">
    <w:abstractNumId w:val="7"/>
  </w:num>
  <w:num w:numId="2" w16cid:durableId="146821097">
    <w:abstractNumId w:val="4"/>
  </w:num>
  <w:num w:numId="3" w16cid:durableId="123695871">
    <w:abstractNumId w:val="4"/>
  </w:num>
  <w:num w:numId="4" w16cid:durableId="1865167030">
    <w:abstractNumId w:val="3"/>
  </w:num>
  <w:num w:numId="5" w16cid:durableId="1577320640">
    <w:abstractNumId w:val="3"/>
  </w:num>
  <w:num w:numId="6" w16cid:durableId="1846280478">
    <w:abstractNumId w:val="2"/>
  </w:num>
  <w:num w:numId="7" w16cid:durableId="1525440392">
    <w:abstractNumId w:val="2"/>
  </w:num>
  <w:num w:numId="8" w16cid:durableId="1964457117">
    <w:abstractNumId w:val="1"/>
  </w:num>
  <w:num w:numId="9" w16cid:durableId="1563443636">
    <w:abstractNumId w:val="1"/>
  </w:num>
  <w:num w:numId="10" w16cid:durableId="1526291093">
    <w:abstractNumId w:val="0"/>
  </w:num>
  <w:num w:numId="11" w16cid:durableId="1047216730">
    <w:abstractNumId w:val="0"/>
  </w:num>
  <w:num w:numId="12" w16cid:durableId="115032073">
    <w:abstractNumId w:val="6"/>
  </w:num>
  <w:num w:numId="13" w16cid:durableId="509762337">
    <w:abstractNumId w:val="10"/>
  </w:num>
  <w:num w:numId="14" w16cid:durableId="241645568">
    <w:abstractNumId w:val="8"/>
  </w:num>
  <w:num w:numId="15" w16cid:durableId="1079407591">
    <w:abstractNumId w:val="5"/>
  </w:num>
  <w:num w:numId="16" w16cid:durableId="9369119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41ED"/>
    <w:rsid w:val="00026726"/>
    <w:rsid w:val="000376CE"/>
    <w:rsid w:val="000511CD"/>
    <w:rsid w:val="00052BE8"/>
    <w:rsid w:val="000541BA"/>
    <w:rsid w:val="000577C7"/>
    <w:rsid w:val="000617BB"/>
    <w:rsid w:val="0007087A"/>
    <w:rsid w:val="00074380"/>
    <w:rsid w:val="00083481"/>
    <w:rsid w:val="00085EA3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1C84"/>
    <w:rsid w:val="00137065"/>
    <w:rsid w:val="0014054E"/>
    <w:rsid w:val="001479B1"/>
    <w:rsid w:val="00151EC6"/>
    <w:rsid w:val="00156EA7"/>
    <w:rsid w:val="0016075B"/>
    <w:rsid w:val="0018025F"/>
    <w:rsid w:val="0018392E"/>
    <w:rsid w:val="00185515"/>
    <w:rsid w:val="001C1D43"/>
    <w:rsid w:val="001C1DAA"/>
    <w:rsid w:val="001C3978"/>
    <w:rsid w:val="001C5C15"/>
    <w:rsid w:val="001E0E80"/>
    <w:rsid w:val="001E1260"/>
    <w:rsid w:val="001E2185"/>
    <w:rsid w:val="001E7AE7"/>
    <w:rsid w:val="001F4D2D"/>
    <w:rsid w:val="002119DC"/>
    <w:rsid w:val="0021369D"/>
    <w:rsid w:val="00217190"/>
    <w:rsid w:val="00224022"/>
    <w:rsid w:val="002441B4"/>
    <w:rsid w:val="00246025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57F37"/>
    <w:rsid w:val="00363573"/>
    <w:rsid w:val="00363AE7"/>
    <w:rsid w:val="00367B06"/>
    <w:rsid w:val="003804C0"/>
    <w:rsid w:val="00385E10"/>
    <w:rsid w:val="003915B0"/>
    <w:rsid w:val="003B3329"/>
    <w:rsid w:val="003C1EB2"/>
    <w:rsid w:val="003D5C62"/>
    <w:rsid w:val="003E6E0C"/>
    <w:rsid w:val="003F7B66"/>
    <w:rsid w:val="003F7B6C"/>
    <w:rsid w:val="004011EB"/>
    <w:rsid w:val="004039F2"/>
    <w:rsid w:val="00415660"/>
    <w:rsid w:val="00415A69"/>
    <w:rsid w:val="004347FA"/>
    <w:rsid w:val="00440997"/>
    <w:rsid w:val="00443C38"/>
    <w:rsid w:val="00453EF5"/>
    <w:rsid w:val="00455739"/>
    <w:rsid w:val="00456577"/>
    <w:rsid w:val="004619AB"/>
    <w:rsid w:val="00472B26"/>
    <w:rsid w:val="00484B66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B0AD7"/>
    <w:rsid w:val="005C1564"/>
    <w:rsid w:val="005D6704"/>
    <w:rsid w:val="005E06B3"/>
    <w:rsid w:val="005E3F0A"/>
    <w:rsid w:val="005F3316"/>
    <w:rsid w:val="005F6BEC"/>
    <w:rsid w:val="0060463A"/>
    <w:rsid w:val="0061672C"/>
    <w:rsid w:val="00620A00"/>
    <w:rsid w:val="006212AF"/>
    <w:rsid w:val="00621D2B"/>
    <w:rsid w:val="0062474E"/>
    <w:rsid w:val="0062603D"/>
    <w:rsid w:val="00634B0E"/>
    <w:rsid w:val="00645006"/>
    <w:rsid w:val="00660AC5"/>
    <w:rsid w:val="00661103"/>
    <w:rsid w:val="00662E7C"/>
    <w:rsid w:val="006705C2"/>
    <w:rsid w:val="006728D3"/>
    <w:rsid w:val="00684386"/>
    <w:rsid w:val="00685AAF"/>
    <w:rsid w:val="00695030"/>
    <w:rsid w:val="00695431"/>
    <w:rsid w:val="00695A00"/>
    <w:rsid w:val="0069687A"/>
    <w:rsid w:val="006A0245"/>
    <w:rsid w:val="006B088B"/>
    <w:rsid w:val="006E26F6"/>
    <w:rsid w:val="006E544D"/>
    <w:rsid w:val="006E5941"/>
    <w:rsid w:val="006E71CD"/>
    <w:rsid w:val="006F0E18"/>
    <w:rsid w:val="006F617B"/>
    <w:rsid w:val="00700E92"/>
    <w:rsid w:val="0073390E"/>
    <w:rsid w:val="00734CF6"/>
    <w:rsid w:val="00737933"/>
    <w:rsid w:val="007405D2"/>
    <w:rsid w:val="007443E2"/>
    <w:rsid w:val="00745991"/>
    <w:rsid w:val="007519A6"/>
    <w:rsid w:val="00752B2D"/>
    <w:rsid w:val="00754B98"/>
    <w:rsid w:val="00763A99"/>
    <w:rsid w:val="0077126E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1E96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9797E"/>
    <w:rsid w:val="008A156E"/>
    <w:rsid w:val="008A1F30"/>
    <w:rsid w:val="008A2D8F"/>
    <w:rsid w:val="008A3BAF"/>
    <w:rsid w:val="008B0925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58A5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B5D47"/>
    <w:rsid w:val="00AB6342"/>
    <w:rsid w:val="00AC3EDD"/>
    <w:rsid w:val="00AC3F0A"/>
    <w:rsid w:val="00AC5141"/>
    <w:rsid w:val="00AC6972"/>
    <w:rsid w:val="00AD27F1"/>
    <w:rsid w:val="00AE1154"/>
    <w:rsid w:val="00AF3E4D"/>
    <w:rsid w:val="00AF6F27"/>
    <w:rsid w:val="00B0051A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25451"/>
    <w:rsid w:val="00C33AB4"/>
    <w:rsid w:val="00C42489"/>
    <w:rsid w:val="00C430FD"/>
    <w:rsid w:val="00C610EC"/>
    <w:rsid w:val="00C71516"/>
    <w:rsid w:val="00C734FD"/>
    <w:rsid w:val="00C82AB8"/>
    <w:rsid w:val="00C87E79"/>
    <w:rsid w:val="00C95BB8"/>
    <w:rsid w:val="00CB18D4"/>
    <w:rsid w:val="00CB5D00"/>
    <w:rsid w:val="00CC11B1"/>
    <w:rsid w:val="00CC2690"/>
    <w:rsid w:val="00CC6D76"/>
    <w:rsid w:val="00CC7D46"/>
    <w:rsid w:val="00CE3549"/>
    <w:rsid w:val="00CE482D"/>
    <w:rsid w:val="00CF6EF5"/>
    <w:rsid w:val="00D01C38"/>
    <w:rsid w:val="00D07CAF"/>
    <w:rsid w:val="00D10D29"/>
    <w:rsid w:val="00D168D4"/>
    <w:rsid w:val="00D33F63"/>
    <w:rsid w:val="00D37878"/>
    <w:rsid w:val="00D4493C"/>
    <w:rsid w:val="00D5541D"/>
    <w:rsid w:val="00D55ABF"/>
    <w:rsid w:val="00D65180"/>
    <w:rsid w:val="00D7233F"/>
    <w:rsid w:val="00D74523"/>
    <w:rsid w:val="00D7490B"/>
    <w:rsid w:val="00D82C4F"/>
    <w:rsid w:val="00D85D37"/>
    <w:rsid w:val="00D87B51"/>
    <w:rsid w:val="00DB3E5A"/>
    <w:rsid w:val="00DB6E17"/>
    <w:rsid w:val="00DE0C18"/>
    <w:rsid w:val="00DF0AE6"/>
    <w:rsid w:val="00DF464B"/>
    <w:rsid w:val="00E009DD"/>
    <w:rsid w:val="00E07338"/>
    <w:rsid w:val="00E26286"/>
    <w:rsid w:val="00E34F37"/>
    <w:rsid w:val="00E56759"/>
    <w:rsid w:val="00E60543"/>
    <w:rsid w:val="00E64836"/>
    <w:rsid w:val="00E67AB7"/>
    <w:rsid w:val="00E70BB8"/>
    <w:rsid w:val="00E71A63"/>
    <w:rsid w:val="00E727A4"/>
    <w:rsid w:val="00E81F69"/>
    <w:rsid w:val="00E908E7"/>
    <w:rsid w:val="00E9130E"/>
    <w:rsid w:val="00EA0177"/>
    <w:rsid w:val="00EA05AE"/>
    <w:rsid w:val="00EA3062"/>
    <w:rsid w:val="00EB2342"/>
    <w:rsid w:val="00EB6E92"/>
    <w:rsid w:val="00EC519B"/>
    <w:rsid w:val="00EE49D0"/>
    <w:rsid w:val="00EF573E"/>
    <w:rsid w:val="00F007E5"/>
    <w:rsid w:val="00F166D4"/>
    <w:rsid w:val="00F16CA1"/>
    <w:rsid w:val="00F45027"/>
    <w:rsid w:val="00F45D0D"/>
    <w:rsid w:val="00F66BC3"/>
    <w:rsid w:val="00F704CA"/>
    <w:rsid w:val="00F774CC"/>
    <w:rsid w:val="00F80E45"/>
    <w:rsid w:val="00F91523"/>
    <w:rsid w:val="00F94BBC"/>
    <w:rsid w:val="00FA00E4"/>
    <w:rsid w:val="00FA481C"/>
    <w:rsid w:val="00FB3011"/>
    <w:rsid w:val="00FB52F8"/>
    <w:rsid w:val="00FC09F0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2F0F6A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paragraph" w:styleId="Revision">
    <w:name w:val="Revision"/>
    <w:hidden/>
    <w:uiPriority w:val="99"/>
    <w:semiHidden/>
    <w:rsid w:val="003D5C62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WatermarkSample">
    <w:name w:val="_WatermarkSample"/>
    <w:basedOn w:val="Normal"/>
    <w:rsid w:val="006F617B"/>
    <w:rPr>
      <w:rFonts w:ascii="Arial Black" w:hAnsi="Arial Black" w:cstheme="minorBidi"/>
      <w:b/>
      <w:color w:val="969696"/>
      <w:spacing w:val="60"/>
      <w:sz w:val="148"/>
    </w:rPr>
  </w:style>
  <w:style w:type="paragraph" w:customStyle="1" w:styleId="WatermarkProposed">
    <w:name w:val="_WatermarkProposed"/>
    <w:basedOn w:val="Normal"/>
    <w:rsid w:val="004011EB"/>
    <w:rPr>
      <w:rFonts w:ascii="Arial Black" w:hAnsi="Arial Black" w:cstheme="minorBidi"/>
      <w:b/>
      <w:color w:val="969696"/>
      <w:spacing w:val="60"/>
      <w:sz w:val="10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FCE34-1215-4617-9E24-DE58162AB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JFCEB-AR - Personal Electronic Devices and Social Media</vt:lpstr>
    </vt:vector>
  </TitlesOfParts>
  <Company>OSBA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JFCEB-AR - Personal Electronic Devices and Social Media</dc:title>
  <dc:subject>OSBA Administrative Regulation</dc:subject>
  <dc:creator>Oregon School Boards Association</dc:creator>
  <cp:keywords/>
  <dc:description/>
  <cp:lastModifiedBy>CSD</cp:lastModifiedBy>
  <cp:revision>2</cp:revision>
  <dcterms:created xsi:type="dcterms:W3CDTF">2025-10-10T06:17:00Z</dcterms:created>
  <dcterms:modified xsi:type="dcterms:W3CDTF">2025-10-10T06:17:00Z</dcterms:modified>
</cp:coreProperties>
</file>